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B06D4B">
        <w:rPr>
          <w:rFonts w:ascii="Times" w:hAnsi="Times" w:cs="Times"/>
          <w:sz w:val="28"/>
          <w:szCs w:val="28"/>
        </w:rPr>
        <w:t>Sarah Hwang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9B21FF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B06D4B">
        <w:rPr>
          <w:rFonts w:ascii="Times" w:hAnsi="Times" w:cs="Times"/>
          <w:sz w:val="28"/>
          <w:szCs w:val="28"/>
        </w:rPr>
        <w:t>Elevator Pass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9B21FF">
        <w:rPr>
          <w:rFonts w:ascii="Times" w:hAnsi="Times" w:cs="Times"/>
        </w:rPr>
        <w:tab/>
        <w:t>She argues that</w:t>
      </w:r>
      <w:r w:rsidR="00CF5E92">
        <w:rPr>
          <w:rFonts w:ascii="Times" w:hAnsi="Times" w:cs="Times"/>
        </w:rPr>
        <w:t>.</w:t>
      </w:r>
    </w:p>
    <w:p w:rsidR="00447F1B" w:rsidRDefault="00447F1B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Pr="00562EE5" w:rsidRDefault="00447F1B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562EE5">
        <w:rPr>
          <w:rFonts w:ascii="Times New Roman" w:hAnsi="Times New Roman" w:cs="Times"/>
        </w:rPr>
        <w:t> </w:t>
      </w:r>
      <w:r w:rsidR="00CF5E92" w:rsidRPr="00562EE5">
        <w:rPr>
          <w:rFonts w:ascii="Times New Roman" w:hAnsi="Times New Roman" w:cs="Times"/>
        </w:rPr>
        <w:tab/>
        <w:t xml:space="preserve">1. </w:t>
      </w:r>
      <w:r w:rsidR="001D2DC2" w:rsidRPr="00562EE5">
        <w:rPr>
          <w:rFonts w:ascii="Times New Roman" w:hAnsi="Times New Roman" w:cs="Times"/>
        </w:rPr>
        <w:t>Negatively affects students’ conditions</w:t>
      </w:r>
      <w:r w:rsidR="003D5854" w:rsidRPr="00562EE5">
        <w:rPr>
          <w:rFonts w:ascii="Times New Roman" w:hAnsi="Times New Roman" w:cs="Times"/>
        </w:rPr>
        <w:t>.</w:t>
      </w:r>
    </w:p>
    <w:p w:rsidR="00447F1B" w:rsidRPr="00562EE5" w:rsidRDefault="003D5854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562EE5">
        <w:rPr>
          <w:rFonts w:ascii="Times New Roman" w:hAnsi="Times New Roman" w:cs="Times"/>
        </w:rPr>
        <w:tab/>
        <w:t xml:space="preserve">2. </w:t>
      </w:r>
      <w:r w:rsidR="007926CD" w:rsidRPr="00562EE5">
        <w:rPr>
          <w:rFonts w:ascii="Times New Roman" w:hAnsi="Times New Roman" w:cs="Times"/>
        </w:rPr>
        <w:t>No time to prepare the class (l</w:t>
      </w:r>
      <w:r w:rsidR="007926CD" w:rsidRPr="00562EE5">
        <w:rPr>
          <w:rFonts w:ascii="Times New Roman" w:hAnsi="Times New Roman" w:cs="Times New Roman"/>
          <w:szCs w:val="26"/>
        </w:rPr>
        <w:t>ack energy to stay focus in their next class)</w:t>
      </w:r>
    </w:p>
    <w:p w:rsidR="001D2DC2" w:rsidRPr="00562EE5" w:rsidRDefault="008301B8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562EE5">
        <w:rPr>
          <w:rFonts w:ascii="Times New Roman" w:hAnsi="Times New Roman" w:cs="Times"/>
        </w:rPr>
        <w:tab/>
      </w:r>
      <w:r w:rsidR="001D2DC2" w:rsidRPr="00562EE5">
        <w:rPr>
          <w:rFonts w:ascii="Times New Roman" w:hAnsi="Times New Roman" w:cs="Times"/>
        </w:rPr>
        <w:t xml:space="preserve">3. </w:t>
      </w:r>
      <w:r w:rsidR="007926CD" w:rsidRPr="00562EE5">
        <w:rPr>
          <w:rFonts w:ascii="Times New Roman" w:hAnsi="Times New Roman" w:cs="Helvetica"/>
        </w:rPr>
        <w:t>There are too much textbooks a student carries.</w:t>
      </w:r>
    </w:p>
    <w:p w:rsidR="001D2DC2" w:rsidRDefault="001D2DC2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</w:t>
      </w:r>
      <w:r w:rsidR="008854D2">
        <w:rPr>
          <w:rFonts w:ascii="Times" w:hAnsi="Times" w:cs="Times"/>
        </w:rPr>
        <w:t>she convinced emotionally and logically</w:t>
      </w:r>
      <w:r w:rsidR="004064CF">
        <w:rPr>
          <w:rFonts w:ascii="Times" w:hAnsi="Times" w:cs="Times"/>
        </w:rPr>
        <w:t>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9B21FF">
        <w:rPr>
          <w:rFonts w:ascii="Times" w:hAnsi="Times" w:cs="Times"/>
        </w:rPr>
        <w:t xml:space="preserve"> </w:t>
      </w:r>
      <w:r w:rsidR="007926CD">
        <w:rPr>
          <w:rFonts w:ascii="Times" w:hAnsi="Times" w:cs="Times"/>
        </w:rPr>
        <w:t>5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9B21FF">
        <w:rPr>
          <w:rFonts w:ascii="Times" w:hAnsi="Times" w:cs="Times"/>
        </w:rPr>
        <w:t xml:space="preserve"> </w:t>
      </w:r>
      <w:r w:rsidR="007926CD">
        <w:rPr>
          <w:rFonts w:ascii="Times" w:hAnsi="Times" w:cs="Times"/>
        </w:rPr>
        <w:t>4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because many students </w:t>
      </w:r>
      <w:r w:rsidR="00FD2F61">
        <w:rPr>
          <w:rFonts w:ascii="Times" w:hAnsi="Times" w:cs="Times"/>
        </w:rPr>
        <w:t>desire to take an elevator because they have so much hard time hiking all the staircases</w:t>
      </w:r>
      <w:r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C7560B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 New Roman" w:hAnsi="Times New Roman" w:cs="Times"/>
        </w:rPr>
      </w:pPr>
      <w:r w:rsidRPr="00C7560B">
        <w:rPr>
          <w:rFonts w:ascii="Times New Roman" w:hAnsi="Times New Roman" w:cs="Times"/>
        </w:rPr>
        <w:t xml:space="preserve">6. </w:t>
      </w:r>
      <w:r w:rsidR="00447F1B" w:rsidRPr="00C7560B">
        <w:rPr>
          <w:rFonts w:ascii="Times New Roman" w:hAnsi="Times New Roman" w:cs="Times"/>
        </w:rPr>
        <w:t>Cite at least one rhetorical device (question, analogy, anecdote, counterclaim or allusion) that was used in the speech.</w:t>
      </w:r>
    </w:p>
    <w:p w:rsidR="00C7560B" w:rsidRPr="00C7560B" w:rsidRDefault="003D5854" w:rsidP="00C7560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 New Roman"/>
          <w:szCs w:val="26"/>
        </w:rPr>
      </w:pPr>
      <w:r w:rsidRPr="00C7560B">
        <w:rPr>
          <w:rFonts w:ascii="Times New Roman" w:hAnsi="Times New Roman" w:cs="Times"/>
        </w:rPr>
        <w:tab/>
      </w:r>
      <w:r w:rsidR="00562EE5">
        <w:rPr>
          <w:rFonts w:ascii="Times New Roman" w:hAnsi="Times New Roman" w:cs="Times New Roman"/>
          <w:szCs w:val="26"/>
        </w:rPr>
        <w:t>How could students study energetic when they are already tired because of climbing staircases to get to the class</w:t>
      </w:r>
      <w:r w:rsidR="00C7560B" w:rsidRPr="00C7560B">
        <w:rPr>
          <w:rFonts w:ascii="Times New Roman" w:hAnsi="Times New Roman" w:cs="Times New Roman"/>
          <w:szCs w:val="26"/>
        </w:rPr>
        <w:t>?</w:t>
      </w:r>
    </w:p>
    <w:p w:rsidR="007926CD" w:rsidRDefault="00447F1B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562EE5" w:rsidRDefault="007926CD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Her voice was very clear and confident and she tried to make eye contacts with audiences.</w:t>
      </w:r>
    </w:p>
    <w:p w:rsidR="009B21FF" w:rsidRDefault="009B21FF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562EE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952A68" w:rsidRPr="00812DE1" w:rsidRDefault="00812DE1" w:rsidP="00812D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>
        <w:rPr>
          <w:rFonts w:ascii="Times" w:hAnsi="Times" w:cs="Times"/>
        </w:rPr>
        <w:tab/>
      </w:r>
      <w:r w:rsidR="00562EE5">
        <w:rPr>
          <w:rFonts w:ascii="Times" w:hAnsi="Times" w:cs="Times"/>
        </w:rPr>
        <w:t>She tried to not to move around but she still moved around.</w:t>
      </w:r>
    </w:p>
    <w:sectPr w:rsidR="00952A68" w:rsidRPr="00812DE1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1D2DC2"/>
    <w:rsid w:val="003D5854"/>
    <w:rsid w:val="004064CF"/>
    <w:rsid w:val="00447F1B"/>
    <w:rsid w:val="00562EE5"/>
    <w:rsid w:val="005D54C8"/>
    <w:rsid w:val="00644DE3"/>
    <w:rsid w:val="0076225D"/>
    <w:rsid w:val="007926CD"/>
    <w:rsid w:val="00812DE1"/>
    <w:rsid w:val="008301B8"/>
    <w:rsid w:val="008854D2"/>
    <w:rsid w:val="008954C4"/>
    <w:rsid w:val="00924A2A"/>
    <w:rsid w:val="009479F1"/>
    <w:rsid w:val="00952A68"/>
    <w:rsid w:val="009B21FF"/>
    <w:rsid w:val="009F58E5"/>
    <w:rsid w:val="00AC6A14"/>
    <w:rsid w:val="00B06D4B"/>
    <w:rsid w:val="00C7560B"/>
    <w:rsid w:val="00CE18D1"/>
    <w:rsid w:val="00CF5E92"/>
    <w:rsid w:val="00CF6E1F"/>
    <w:rsid w:val="00DE7968"/>
    <w:rsid w:val="00F120AD"/>
    <w:rsid w:val="00FD2F61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1040</Characters>
  <Application>Microsoft Word 12.1.0</Application>
  <DocSecurity>0</DocSecurity>
  <Lines>8</Lines>
  <Paragraphs>2</Paragraphs>
  <ScaleCrop>false</ScaleCrop>
  <LinksUpToDate>false</LinksUpToDate>
  <CharactersWithSpaces>1277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7</cp:revision>
  <dcterms:created xsi:type="dcterms:W3CDTF">2009-10-04T17:03:00Z</dcterms:created>
  <dcterms:modified xsi:type="dcterms:W3CDTF">2009-10-05T13:13:00Z</dcterms:modified>
</cp:coreProperties>
</file>